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690E7" w14:textId="18315C92" w:rsidR="00F73875" w:rsidRDefault="00476A07" w:rsidP="0050191A">
      <w:pPr>
        <w:pStyle w:val="Znag"/>
        <w:spacing w:after="480"/>
      </w:pPr>
      <w:r>
        <w:rPr>
          <w:noProof/>
          <w:lang w:eastAsia="pl-PL"/>
        </w:rPr>
        <w:drawing>
          <wp:anchor distT="0" distB="0" distL="114300" distR="114300" simplePos="0" relativeHeight="251658240" behindDoc="0" locked="0" layoutInCell="1" allowOverlap="1" wp14:anchorId="06D20491" wp14:editId="4D24FCC2">
            <wp:simplePos x="0" y="0"/>
            <wp:positionH relativeFrom="column">
              <wp:posOffset>-76835</wp:posOffset>
            </wp:positionH>
            <wp:positionV relativeFrom="paragraph">
              <wp:posOffset>-672465</wp:posOffset>
            </wp:positionV>
            <wp:extent cx="751840" cy="582930"/>
            <wp:effectExtent l="0" t="0" r="0" b="7620"/>
            <wp:wrapNone/>
            <wp:docPr id="7" name="Obraz 7" descr="C:\Users\10100474\Documents\PT\__old\_Intranet_Backup\250314\logo bez SA.jpg"/>
            <wp:cNvGraphicFramePr/>
            <a:graphic xmlns:a="http://schemas.openxmlformats.org/drawingml/2006/main">
              <a:graphicData uri="http://schemas.openxmlformats.org/drawingml/2006/picture">
                <pic:pic xmlns:pic="http://schemas.openxmlformats.org/drawingml/2006/picture">
                  <pic:nvPicPr>
                    <pic:cNvPr id="7" name="Obraz 7" descr="C:\Users\10100474\Documents\PT\__old\_Intranet_Backup\250314\logo bez SA.jpg"/>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51840" cy="582930"/>
                    </a:xfrm>
                    <a:prstGeom prst="rect">
                      <a:avLst/>
                    </a:prstGeom>
                    <a:noFill/>
                    <a:ln>
                      <a:noFill/>
                    </a:ln>
                  </pic:spPr>
                </pic:pic>
              </a:graphicData>
            </a:graphic>
            <wp14:sizeRelH relativeFrom="page">
              <wp14:pctWidth>0</wp14:pctWidth>
            </wp14:sizeRelH>
            <wp14:sizeRelV relativeFrom="page">
              <wp14:pctHeight>0</wp14:pctHeight>
            </wp14:sizeRelV>
          </wp:anchor>
        </w:drawing>
      </w:r>
      <w:r w:rsidR="00F73875" w:rsidRPr="00294826">
        <w:t xml:space="preserve">ZAŁĄCZNIK NR </w:t>
      </w:r>
      <w:r w:rsidR="00495697">
        <w:t>1</w:t>
      </w:r>
      <w:r w:rsidR="00417462">
        <w:t>0</w:t>
      </w:r>
      <w:r w:rsidR="00F73875" w:rsidRPr="00294826">
        <w:t xml:space="preserve"> DO SWZ</w:t>
      </w:r>
      <w:r w:rsidR="00F73875" w:rsidRPr="00294826">
        <w:tab/>
      </w:r>
      <w:r w:rsidR="00CF7FF8" w:rsidRPr="00CF7FF8">
        <w:t>POST/DYS/OR/GZ/04135/2025</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540"/>
      </w:tblGrid>
      <w:tr w:rsidR="00F73875" w:rsidRPr="006B56FD" w14:paraId="434690F3" w14:textId="77777777" w:rsidTr="00EB5140">
        <w:trPr>
          <w:trHeight w:val="1820"/>
        </w:trPr>
        <w:tc>
          <w:tcPr>
            <w:tcW w:w="3656" w:type="dxa"/>
            <w:tcBorders>
              <w:top w:val="thinThickSmallGap" w:sz="12" w:space="0" w:color="0070C0"/>
              <w:bottom w:val="thinThickSmallGap" w:sz="12" w:space="0" w:color="0070C0"/>
            </w:tcBorders>
          </w:tcPr>
          <w:p w14:paraId="434690E8" w14:textId="77777777" w:rsidR="00F73875" w:rsidRPr="00F93173" w:rsidRDefault="00F73875" w:rsidP="00EB5140">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434690E9" w14:textId="77777777" w:rsidR="00F73875" w:rsidRPr="00F93173" w:rsidRDefault="00F73875" w:rsidP="00EB5140">
            <w:pPr>
              <w:spacing w:line="360" w:lineRule="auto"/>
              <w:jc w:val="center"/>
              <w:rPr>
                <w:rFonts w:asciiTheme="minorHAnsi" w:eastAsiaTheme="majorEastAsia" w:hAnsiTheme="minorHAnsi" w:cstheme="majorBidi"/>
                <w:iCs/>
                <w:sz w:val="24"/>
                <w:szCs w:val="24"/>
              </w:rPr>
            </w:pPr>
          </w:p>
          <w:p w14:paraId="434690EA" w14:textId="77777777" w:rsidR="00F73875" w:rsidRPr="00F93173" w:rsidRDefault="00F73875" w:rsidP="00EB5140">
            <w:pPr>
              <w:spacing w:line="360" w:lineRule="auto"/>
              <w:jc w:val="center"/>
              <w:rPr>
                <w:rFonts w:asciiTheme="minorHAnsi" w:eastAsiaTheme="majorEastAsia" w:hAnsiTheme="minorHAnsi" w:cstheme="majorBidi"/>
                <w:iCs/>
                <w:sz w:val="18"/>
                <w:szCs w:val="18"/>
              </w:rPr>
            </w:pPr>
          </w:p>
          <w:p w14:paraId="434690EB" w14:textId="77777777" w:rsidR="00F73875" w:rsidRPr="00F93173" w:rsidRDefault="00F73875" w:rsidP="00EB5140">
            <w:pPr>
              <w:spacing w:line="360" w:lineRule="auto"/>
              <w:jc w:val="center"/>
              <w:rPr>
                <w:rFonts w:asciiTheme="minorHAnsi" w:eastAsiaTheme="majorEastAsia" w:hAnsiTheme="minorHAnsi" w:cstheme="majorBidi"/>
                <w:iCs/>
                <w:sz w:val="18"/>
                <w:szCs w:val="18"/>
              </w:rPr>
            </w:pPr>
          </w:p>
          <w:p w14:paraId="434690EC" w14:textId="77777777" w:rsidR="00F73875" w:rsidRPr="00D23A7E" w:rsidRDefault="00F73875" w:rsidP="00EB5140">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434690ED" w14:textId="77777777" w:rsidR="00F73875" w:rsidRPr="006B56FD" w:rsidRDefault="00F73875" w:rsidP="00EB5140">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434690EE" w14:textId="65169C01" w:rsidR="00F73875" w:rsidRDefault="00F73875" w:rsidP="00EB5140">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434690EF" w14:textId="2819DBC3" w:rsidR="00F73875" w:rsidRPr="00FD4A2B" w:rsidRDefault="00F73875" w:rsidP="00EB5140">
            <w:pPr>
              <w:spacing w:line="360" w:lineRule="auto"/>
              <w:rPr>
                <w:rFonts w:asciiTheme="minorHAnsi" w:eastAsiaTheme="majorEastAsia" w:hAnsiTheme="minorHAnsi" w:cstheme="majorBidi"/>
                <w:b/>
                <w:i/>
                <w:iCs/>
                <w:sz w:val="10"/>
                <w:szCs w:val="16"/>
                <w:u w:val="single"/>
              </w:rPr>
            </w:pPr>
          </w:p>
          <w:p w14:paraId="434690F0" w14:textId="77777777" w:rsidR="00F73875" w:rsidRPr="00FD4A2B" w:rsidRDefault="00F73875" w:rsidP="00EB5140">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434690F1" w14:textId="77777777" w:rsidR="00F73875" w:rsidRPr="00086D98" w:rsidRDefault="00F73875" w:rsidP="00EB5140">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434690F2" w14:textId="65CE3036" w:rsidR="00F73875" w:rsidRPr="00D23A7E" w:rsidRDefault="00F73875" w:rsidP="00EB5140">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434690F4" w14:textId="667F1388" w:rsidR="00F73875" w:rsidRDefault="00F73875" w:rsidP="00F73875">
      <w:pPr>
        <w:pStyle w:val="Nagwek1"/>
        <w:spacing w:before="360" w:after="360"/>
        <w:jc w:val="center"/>
        <w:rPr>
          <w:noProof/>
          <w:color w:val="auto"/>
          <w:sz w:val="26"/>
          <w:lang w:eastAsia="pl-PL"/>
        </w:rPr>
      </w:pPr>
      <w:r w:rsidRPr="00F73875">
        <w:rPr>
          <w:noProof/>
          <w:color w:val="auto"/>
          <w:sz w:val="26"/>
          <w:lang w:eastAsia="pl-PL"/>
        </w:rPr>
        <w:t>ANKIETA WERYFIKACJI WYKONAWCY W ZAKRESIE ZAPEWNIENIA GWARANCJI BEZPIECZEŃSTWA PRZETWARZANIA DANYCH OSOBOWYCH</w:t>
      </w:r>
    </w:p>
    <w:p w14:paraId="434690F5" w14:textId="1EAB784F" w:rsidR="00F73875" w:rsidRDefault="00F73875" w:rsidP="00F73875">
      <w:pPr>
        <w:rPr>
          <w:rFonts w:asciiTheme="minorHAnsi" w:eastAsia="Calibri" w:hAnsiTheme="minorHAnsi" w:cstheme="minorHAnsi"/>
          <w:szCs w:val="22"/>
          <w:lang w:eastAsia="pl-PL"/>
        </w:rPr>
      </w:pPr>
      <w:r w:rsidRPr="00F73875">
        <w:rPr>
          <w:rFonts w:asciiTheme="minorHAnsi" w:eastAsia="Calibri" w:hAnsiTheme="minorHAnsi" w:cstheme="minorHAnsi"/>
          <w:szCs w:val="22"/>
          <w:lang w:eastAsia="pl-PL"/>
        </w:rPr>
        <w:t xml:space="preserve">W związku z Ofertą Wykonawcy złożoną w postępowaniu zakupowym prowadzonym w trybie przetargu nieograniczonego </w:t>
      </w:r>
      <w:r>
        <w:rPr>
          <w:rFonts w:asciiTheme="minorHAnsi" w:eastAsia="Calibri" w:hAnsiTheme="minorHAnsi" w:cstheme="minorHAnsi"/>
          <w:szCs w:val="22"/>
          <w:lang w:eastAsia="pl-PL"/>
        </w:rPr>
        <w:t>o nazwie</w:t>
      </w:r>
      <w:r w:rsidR="00335A7B">
        <w:rPr>
          <w:rFonts w:asciiTheme="minorHAnsi" w:eastAsia="Calibri" w:hAnsiTheme="minorHAnsi" w:cstheme="minorHAnsi"/>
          <w:szCs w:val="22"/>
          <w:lang w:eastAsia="pl-PL"/>
        </w:rPr>
        <w:t>:</w:t>
      </w:r>
      <w:r w:rsidRPr="00F73875">
        <w:rPr>
          <w:rFonts w:asciiTheme="minorHAnsi" w:eastAsia="Calibri" w:hAnsiTheme="minorHAnsi" w:cstheme="minorHAnsi"/>
          <w:szCs w:val="22"/>
          <w:lang w:eastAsia="pl-PL"/>
        </w:rPr>
        <w:t xml:space="preserve"> </w:t>
      </w:r>
      <w:r>
        <w:rPr>
          <w:rFonts w:asciiTheme="minorHAnsi" w:eastAsia="Calibri" w:hAnsiTheme="minorHAnsi" w:cstheme="minorHAnsi"/>
          <w:szCs w:val="22"/>
          <w:lang w:eastAsia="pl-PL"/>
        </w:rPr>
        <w:t>„</w:t>
      </w:r>
      <w:r w:rsidR="002B7F5F" w:rsidRPr="002B7F5F">
        <w:rPr>
          <w:rFonts w:asciiTheme="minorHAnsi" w:eastAsia="Calibri" w:hAnsiTheme="minorHAnsi" w:cstheme="minorHAnsi"/>
          <w:b/>
          <w:bCs/>
          <w:i/>
          <w:szCs w:val="22"/>
          <w:lang w:eastAsia="pl-PL"/>
        </w:rPr>
        <w:t>Budowa przyłączy kablowych nN na terenie Rejonu Energetycznego Rzeszów - 3 części</w:t>
      </w:r>
      <w:r>
        <w:rPr>
          <w:rFonts w:asciiTheme="minorHAnsi" w:eastAsia="Calibri" w:hAnsiTheme="minorHAnsi" w:cstheme="minorHAnsi"/>
          <w:b/>
          <w:bCs/>
          <w:i/>
          <w:szCs w:val="22"/>
          <w:lang w:eastAsia="pl-PL"/>
        </w:rPr>
        <w:t>”</w:t>
      </w:r>
      <w:r w:rsidRPr="00F73875">
        <w:rPr>
          <w:rFonts w:asciiTheme="minorHAnsi" w:eastAsia="Calibri" w:hAnsiTheme="minorHAnsi" w:cstheme="minorHAnsi"/>
          <w:szCs w:val="22"/>
          <w:lang w:eastAsia="pl-PL"/>
        </w:rPr>
        <w:t>, niżej wskazujemy informacje dotyczące zapewnienia gwarancji bezpieczeństwa przetwarzania danych osobowych:</w:t>
      </w:r>
    </w:p>
    <w:p w14:paraId="434690F6" w14:textId="77777777" w:rsidR="00F73875" w:rsidRDefault="00F73875" w:rsidP="00F73875">
      <w:pPr>
        <w:rPr>
          <w:rFonts w:asciiTheme="minorHAnsi" w:eastAsia="Calibri" w:hAnsiTheme="minorHAnsi" w:cstheme="minorHAnsi"/>
          <w:szCs w:val="22"/>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F73875" w:rsidRPr="004B4556" w14:paraId="434690F9" w14:textId="77777777" w:rsidTr="00EB5140">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34690F7" w14:textId="77777777" w:rsidR="00F73875" w:rsidRPr="005A3030" w:rsidRDefault="00F73875" w:rsidP="00EB5140">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34690F8" w14:textId="77777777" w:rsidR="00F73875" w:rsidRPr="005A3030" w:rsidRDefault="00F73875" w:rsidP="00EB5140">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 (podmiotu przetwarzającego dane osobowe)</w:t>
            </w:r>
          </w:p>
        </w:tc>
      </w:tr>
      <w:tr w:rsidR="00F73875" w:rsidRPr="004B4556" w14:paraId="434690FD" w14:textId="77777777" w:rsidTr="00EB5140">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434690FA"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434690FB" w14:textId="77777777" w:rsidR="00F73875" w:rsidRDefault="00F73875" w:rsidP="00EB5140">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osobowe:</w:t>
            </w:r>
          </w:p>
          <w:p w14:paraId="434690FC" w14:textId="77777777" w:rsidR="00F73875" w:rsidRPr="005B5686" w:rsidRDefault="00F73875" w:rsidP="00EB5140">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F73875" w:rsidRPr="004B4556" w14:paraId="43469101" w14:textId="77777777" w:rsidTr="00EB5140">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434690FE"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434690FF"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43469100" w14:textId="77777777" w:rsidR="00F73875" w:rsidRPr="005B5686"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43469105" w14:textId="77777777" w:rsidTr="00EB5140">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3469102"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43469103"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43469104"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43469109" w14:textId="77777777" w:rsidTr="00EB5140">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43469106"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43469107"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Pr>
                <w:rFonts w:asciiTheme="minorHAnsi" w:hAnsiTheme="minorHAnsi" w:cstheme="minorHAnsi"/>
                <w:sz w:val="20"/>
              </w:rPr>
              <w:t>teleadresowych (telefon, email):</w:t>
            </w:r>
          </w:p>
          <w:p w14:paraId="43469108"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4346910D"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346910A"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4346910B"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346910C"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43469111"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346910E"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4346910F"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43469110"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43469115"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3469112"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3469113"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43469114"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43469119"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3469116"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43469117"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43469118"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4346911D"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346911A"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4346911B"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4346911C"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43469121"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346911E"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4346911F"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43469120"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43469125"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3469122"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43469123"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43469124"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43469129"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3469126"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43469127"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43469128"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4346912D"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346912A"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346912B"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4346912C"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43469131"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346912E"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4346912F"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43469130"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43469135"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3469132"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43469133"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43469134"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bl>
    <w:p w14:paraId="43469136" w14:textId="77777777" w:rsidR="00F73875" w:rsidRPr="004B4556" w:rsidRDefault="00F73875" w:rsidP="0016335B">
      <w:pPr>
        <w:spacing w:before="120" w:after="120"/>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43469137" w14:textId="77777777" w:rsidR="00F73875" w:rsidRPr="009C2468" w:rsidRDefault="00F73875" w:rsidP="0016335B">
      <w:pPr>
        <w:spacing w:before="132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43469138" w14:textId="77777777" w:rsidR="00F73875" w:rsidRDefault="00F73875" w:rsidP="0016335B">
      <w:pPr>
        <w:spacing w:line="240" w:lineRule="auto"/>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3469139" w14:textId="77777777" w:rsidR="00F73875" w:rsidRDefault="00F73875" w:rsidP="0016335B">
      <w:pPr>
        <w:spacing w:line="240" w:lineRule="auto"/>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sectPr w:rsidR="00F73875" w:rsidSect="0050191A">
      <w:footerReference w:type="default" r:id="rId14"/>
      <w:headerReference w:type="first" r:id="rId15"/>
      <w:footerReference w:type="first" r:id="rId16"/>
      <w:pgSz w:w="11906" w:h="16838" w:code="9"/>
      <w:pgMar w:top="964" w:right="1418" w:bottom="851" w:left="1531"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BED63A" w14:textId="77777777" w:rsidR="00A53E46" w:rsidRDefault="00A53E46" w:rsidP="004A302B">
      <w:pPr>
        <w:spacing w:line="240" w:lineRule="auto"/>
      </w:pPr>
      <w:r>
        <w:separator/>
      </w:r>
    </w:p>
  </w:endnote>
  <w:endnote w:type="continuationSeparator" w:id="0">
    <w:p w14:paraId="620442E5" w14:textId="77777777" w:rsidR="00A53E46" w:rsidRDefault="00A53E46"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6913E" w14:textId="5A5E46A5" w:rsidR="00D23A7E" w:rsidRDefault="00D23A7E"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F10336">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F10336">
      <w:rPr>
        <w:bCs/>
        <w:noProof/>
        <w:sz w:val="16"/>
        <w:szCs w:val="16"/>
      </w:rPr>
      <w:t>2</w:t>
    </w:r>
    <w:r w:rsidRPr="00DD5C5D">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69140" w14:textId="401E3002" w:rsidR="00D23A7E" w:rsidRDefault="00D23A7E"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F10336">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F10336">
      <w:rPr>
        <w:bCs/>
        <w:noProof/>
        <w:sz w:val="16"/>
        <w:szCs w:val="16"/>
      </w:rPr>
      <w:t>2</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392393" w14:textId="77777777" w:rsidR="00A53E46" w:rsidRDefault="00A53E46" w:rsidP="004A302B">
      <w:pPr>
        <w:spacing w:line="240" w:lineRule="auto"/>
      </w:pPr>
      <w:r>
        <w:separator/>
      </w:r>
    </w:p>
  </w:footnote>
  <w:footnote w:type="continuationSeparator" w:id="0">
    <w:p w14:paraId="12EF734B" w14:textId="77777777" w:rsidR="00A53E46" w:rsidRDefault="00A53E46"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6913F" w14:textId="303B0C41" w:rsidR="00D23A7E" w:rsidRPr="00706793" w:rsidRDefault="00D23A7E" w:rsidP="0050191A">
    <w:pPr>
      <w:autoSpaceDE w:val="0"/>
      <w:autoSpaceDN w:val="0"/>
      <w:adjustRightInd w:val="0"/>
      <w:spacing w:after="840" w:line="240" w:lineRule="auto"/>
      <w:jc w:val="center"/>
      <w:outlineLvl w:val="0"/>
      <w:rPr>
        <w:rFonts w:asciiTheme="minorHAnsi" w:eastAsiaTheme="minorHAnsi" w:hAnsiTheme="minorHAnsi" w:cs="Arial"/>
        <w:bCs/>
        <w:color w:val="000000" w:themeColor="text1"/>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DEB30BD"/>
    <w:multiLevelType w:val="hybridMultilevel"/>
    <w:tmpl w:val="A8984680"/>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6"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1" w15:restartNumberingAfterBreak="0">
    <w:nsid w:val="3A5C1B0F"/>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4"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700E2103"/>
    <w:multiLevelType w:val="multilevel"/>
    <w:tmpl w:val="853CCA2E"/>
    <w:lvl w:ilvl="0">
      <w:start w:val="1"/>
      <w:numFmt w:val="decimal"/>
      <w:pStyle w:val="L1nr"/>
      <w:lvlText w:val="%1."/>
      <w:lvlJc w:val="left"/>
      <w:pPr>
        <w:ind w:left="425" w:hanging="425"/>
      </w:pPr>
      <w:rPr>
        <w:rFonts w:hint="default"/>
        <w:b/>
        <w:i w:val="0"/>
      </w:rPr>
    </w:lvl>
    <w:lvl w:ilvl="1">
      <w:start w:val="1"/>
      <w:numFmt w:val="decimal"/>
      <w:pStyle w:val="L2nr"/>
      <w:lvlText w:val="%1.%2."/>
      <w:lvlJc w:val="left"/>
      <w:pPr>
        <w:ind w:left="851" w:hanging="426"/>
      </w:pPr>
      <w:rPr>
        <w:rFonts w:ascii="Calibri" w:hAnsi="Calibri" w:hint="default"/>
        <w:b w:val="0"/>
        <w:bCs w:val="0"/>
        <w:i w:val="0"/>
        <w:sz w:val="22"/>
      </w:rPr>
    </w:lvl>
    <w:lvl w:ilvl="2">
      <w:start w:val="1"/>
      <w:numFmt w:val="decimal"/>
      <w:pStyle w:val="L3nr"/>
      <w:lvlText w:val="%1.%2.%3."/>
      <w:lvlJc w:val="left"/>
      <w:pPr>
        <w:ind w:left="1418" w:hanging="567"/>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22"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16cid:durableId="1210334810">
    <w:abstractNumId w:val="13"/>
  </w:num>
  <w:num w:numId="2" w16cid:durableId="979266064">
    <w:abstractNumId w:val="8"/>
  </w:num>
  <w:num w:numId="3" w16cid:durableId="930049795">
    <w:abstractNumId w:val="22"/>
  </w:num>
  <w:num w:numId="4" w16cid:durableId="500395132">
    <w:abstractNumId w:val="6"/>
  </w:num>
  <w:num w:numId="5" w16cid:durableId="317078640">
    <w:abstractNumId w:val="10"/>
  </w:num>
  <w:num w:numId="6" w16cid:durableId="492110055">
    <w:abstractNumId w:val="15"/>
  </w:num>
  <w:num w:numId="7" w16cid:durableId="269892749">
    <w:abstractNumId w:val="16"/>
  </w:num>
  <w:num w:numId="8" w16cid:durableId="593906176">
    <w:abstractNumId w:val="17"/>
  </w:num>
  <w:num w:numId="9" w16cid:durableId="1758401772">
    <w:abstractNumId w:val="7"/>
  </w:num>
  <w:num w:numId="10" w16cid:durableId="1882328357">
    <w:abstractNumId w:val="18"/>
  </w:num>
  <w:num w:numId="11" w16cid:durableId="1857183963">
    <w:abstractNumId w:val="4"/>
  </w:num>
  <w:num w:numId="12" w16cid:durableId="1302997617">
    <w:abstractNumId w:val="19"/>
  </w:num>
  <w:num w:numId="13" w16cid:durableId="946499905">
    <w:abstractNumId w:val="12"/>
  </w:num>
  <w:num w:numId="14" w16cid:durableId="1199851048">
    <w:abstractNumId w:val="3"/>
  </w:num>
  <w:num w:numId="15" w16cid:durableId="1626501968">
    <w:abstractNumId w:val="11"/>
  </w:num>
  <w:num w:numId="16" w16cid:durableId="5874960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40464341">
    <w:abstractNumId w:val="10"/>
  </w:num>
  <w:num w:numId="18" w16cid:durableId="1515148184">
    <w:abstractNumId w:val="19"/>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16cid:durableId="424881744">
    <w:abstractNumId w:val="5"/>
  </w:num>
  <w:num w:numId="20" w16cid:durableId="1228225095">
    <w:abstractNumId w:val="21"/>
  </w:num>
  <w:num w:numId="21" w16cid:durableId="1898929544">
    <w:abstractNumId w:val="9"/>
  </w:num>
  <w:num w:numId="22" w16cid:durableId="775829914">
    <w:abstractNumId w:val="14"/>
  </w:num>
  <w:num w:numId="23" w16cid:durableId="389697590">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425"/>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45D"/>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35CBF"/>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4A47"/>
    <w:rsid w:val="00064F26"/>
    <w:rsid w:val="00064FC2"/>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5CE0"/>
    <w:rsid w:val="000A6207"/>
    <w:rsid w:val="000B1890"/>
    <w:rsid w:val="000B20CA"/>
    <w:rsid w:val="000B3117"/>
    <w:rsid w:val="000B319D"/>
    <w:rsid w:val="000B36E9"/>
    <w:rsid w:val="000B7143"/>
    <w:rsid w:val="000B7537"/>
    <w:rsid w:val="000C16FD"/>
    <w:rsid w:val="000C246E"/>
    <w:rsid w:val="000C2E11"/>
    <w:rsid w:val="000C3A88"/>
    <w:rsid w:val="000C5FE9"/>
    <w:rsid w:val="000C6B4C"/>
    <w:rsid w:val="000C7F24"/>
    <w:rsid w:val="000C7F71"/>
    <w:rsid w:val="000D0C0F"/>
    <w:rsid w:val="000D0C59"/>
    <w:rsid w:val="000D116D"/>
    <w:rsid w:val="000D1591"/>
    <w:rsid w:val="000D1629"/>
    <w:rsid w:val="000D3072"/>
    <w:rsid w:val="000D317D"/>
    <w:rsid w:val="000D4627"/>
    <w:rsid w:val="000D586C"/>
    <w:rsid w:val="000D6A3F"/>
    <w:rsid w:val="000D7181"/>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C67"/>
    <w:rsid w:val="00101D38"/>
    <w:rsid w:val="00101F51"/>
    <w:rsid w:val="00105610"/>
    <w:rsid w:val="001116B5"/>
    <w:rsid w:val="00112269"/>
    <w:rsid w:val="00112825"/>
    <w:rsid w:val="00117691"/>
    <w:rsid w:val="0011796C"/>
    <w:rsid w:val="001212B3"/>
    <w:rsid w:val="001228DC"/>
    <w:rsid w:val="00122C4C"/>
    <w:rsid w:val="0012465E"/>
    <w:rsid w:val="0012511B"/>
    <w:rsid w:val="00125ABF"/>
    <w:rsid w:val="001270AE"/>
    <w:rsid w:val="00131A23"/>
    <w:rsid w:val="001355C1"/>
    <w:rsid w:val="001402AB"/>
    <w:rsid w:val="001407D1"/>
    <w:rsid w:val="00145336"/>
    <w:rsid w:val="00145825"/>
    <w:rsid w:val="00146DB3"/>
    <w:rsid w:val="00150013"/>
    <w:rsid w:val="00150C67"/>
    <w:rsid w:val="00150E12"/>
    <w:rsid w:val="001514A7"/>
    <w:rsid w:val="00151B6F"/>
    <w:rsid w:val="001546FA"/>
    <w:rsid w:val="001549EF"/>
    <w:rsid w:val="001558D8"/>
    <w:rsid w:val="001567FB"/>
    <w:rsid w:val="0015712B"/>
    <w:rsid w:val="001575B5"/>
    <w:rsid w:val="00161CAB"/>
    <w:rsid w:val="0016335B"/>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87C"/>
    <w:rsid w:val="001B0A76"/>
    <w:rsid w:val="001B24CC"/>
    <w:rsid w:val="001B396C"/>
    <w:rsid w:val="001B3E7F"/>
    <w:rsid w:val="001B5C6C"/>
    <w:rsid w:val="001B6ABA"/>
    <w:rsid w:val="001C1705"/>
    <w:rsid w:val="001C37C0"/>
    <w:rsid w:val="001C4D26"/>
    <w:rsid w:val="001C6F0D"/>
    <w:rsid w:val="001C7791"/>
    <w:rsid w:val="001C7E2C"/>
    <w:rsid w:val="001D0464"/>
    <w:rsid w:val="001D054B"/>
    <w:rsid w:val="001D2EAF"/>
    <w:rsid w:val="001D509F"/>
    <w:rsid w:val="001D5115"/>
    <w:rsid w:val="001D5FA5"/>
    <w:rsid w:val="001E078F"/>
    <w:rsid w:val="001E10B2"/>
    <w:rsid w:val="001E181C"/>
    <w:rsid w:val="001E1F2E"/>
    <w:rsid w:val="001E2A56"/>
    <w:rsid w:val="001E492A"/>
    <w:rsid w:val="001E5A5A"/>
    <w:rsid w:val="001E6355"/>
    <w:rsid w:val="001E679D"/>
    <w:rsid w:val="001E7056"/>
    <w:rsid w:val="001F0CCF"/>
    <w:rsid w:val="001F0D0B"/>
    <w:rsid w:val="001F0E64"/>
    <w:rsid w:val="001F31EA"/>
    <w:rsid w:val="001F39B2"/>
    <w:rsid w:val="001F4478"/>
    <w:rsid w:val="001F4521"/>
    <w:rsid w:val="001F4658"/>
    <w:rsid w:val="001F4BA5"/>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A34"/>
    <w:rsid w:val="00216F55"/>
    <w:rsid w:val="00217655"/>
    <w:rsid w:val="0021765C"/>
    <w:rsid w:val="002176F3"/>
    <w:rsid w:val="00221F2B"/>
    <w:rsid w:val="00222F9F"/>
    <w:rsid w:val="002230B5"/>
    <w:rsid w:val="002240E4"/>
    <w:rsid w:val="00224766"/>
    <w:rsid w:val="00224BA8"/>
    <w:rsid w:val="00224F23"/>
    <w:rsid w:val="00226040"/>
    <w:rsid w:val="00226CF8"/>
    <w:rsid w:val="002305FB"/>
    <w:rsid w:val="00231021"/>
    <w:rsid w:val="00231BF0"/>
    <w:rsid w:val="002330DA"/>
    <w:rsid w:val="0023336C"/>
    <w:rsid w:val="002337D5"/>
    <w:rsid w:val="00233C69"/>
    <w:rsid w:val="00234000"/>
    <w:rsid w:val="002342F7"/>
    <w:rsid w:val="002355BB"/>
    <w:rsid w:val="00243D0F"/>
    <w:rsid w:val="002441E1"/>
    <w:rsid w:val="00244260"/>
    <w:rsid w:val="00245F53"/>
    <w:rsid w:val="002476A8"/>
    <w:rsid w:val="00247908"/>
    <w:rsid w:val="0024792E"/>
    <w:rsid w:val="002511EE"/>
    <w:rsid w:val="002532C3"/>
    <w:rsid w:val="002548AD"/>
    <w:rsid w:val="00255149"/>
    <w:rsid w:val="00261683"/>
    <w:rsid w:val="00262365"/>
    <w:rsid w:val="0026273C"/>
    <w:rsid w:val="00262836"/>
    <w:rsid w:val="002633C2"/>
    <w:rsid w:val="00263A5F"/>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33B6"/>
    <w:rsid w:val="00293ABE"/>
    <w:rsid w:val="00293B49"/>
    <w:rsid w:val="0029407F"/>
    <w:rsid w:val="002940E3"/>
    <w:rsid w:val="002946F8"/>
    <w:rsid w:val="002959FE"/>
    <w:rsid w:val="002962DA"/>
    <w:rsid w:val="002A1E74"/>
    <w:rsid w:val="002A347B"/>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6FAC"/>
    <w:rsid w:val="002B7865"/>
    <w:rsid w:val="002B7F5F"/>
    <w:rsid w:val="002C107F"/>
    <w:rsid w:val="002C3573"/>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21E3"/>
    <w:rsid w:val="00303275"/>
    <w:rsid w:val="00303B31"/>
    <w:rsid w:val="00303E68"/>
    <w:rsid w:val="003043CB"/>
    <w:rsid w:val="00305A16"/>
    <w:rsid w:val="00305F21"/>
    <w:rsid w:val="00306FAB"/>
    <w:rsid w:val="003076FA"/>
    <w:rsid w:val="0031112A"/>
    <w:rsid w:val="00311E7B"/>
    <w:rsid w:val="00312570"/>
    <w:rsid w:val="00312A60"/>
    <w:rsid w:val="0031343F"/>
    <w:rsid w:val="00314589"/>
    <w:rsid w:val="0031587F"/>
    <w:rsid w:val="00321DD5"/>
    <w:rsid w:val="00325F85"/>
    <w:rsid w:val="00327148"/>
    <w:rsid w:val="00327DFC"/>
    <w:rsid w:val="00330B2D"/>
    <w:rsid w:val="0033270E"/>
    <w:rsid w:val="00332FFB"/>
    <w:rsid w:val="00334A4C"/>
    <w:rsid w:val="00334FF5"/>
    <w:rsid w:val="00335A7B"/>
    <w:rsid w:val="00335E18"/>
    <w:rsid w:val="00336CD0"/>
    <w:rsid w:val="00337033"/>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497F"/>
    <w:rsid w:val="00364C8F"/>
    <w:rsid w:val="003663AF"/>
    <w:rsid w:val="0036696B"/>
    <w:rsid w:val="003669AE"/>
    <w:rsid w:val="00367795"/>
    <w:rsid w:val="00374571"/>
    <w:rsid w:val="00375E4D"/>
    <w:rsid w:val="003766F7"/>
    <w:rsid w:val="00377017"/>
    <w:rsid w:val="0038146C"/>
    <w:rsid w:val="00382447"/>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1AF"/>
    <w:rsid w:val="003B228C"/>
    <w:rsid w:val="003B22FC"/>
    <w:rsid w:val="003B3135"/>
    <w:rsid w:val="003B5FA6"/>
    <w:rsid w:val="003B6281"/>
    <w:rsid w:val="003B6B70"/>
    <w:rsid w:val="003B761C"/>
    <w:rsid w:val="003B7CE5"/>
    <w:rsid w:val="003C1023"/>
    <w:rsid w:val="003C27F0"/>
    <w:rsid w:val="003C2B99"/>
    <w:rsid w:val="003C2FD0"/>
    <w:rsid w:val="003C39BE"/>
    <w:rsid w:val="003C3F89"/>
    <w:rsid w:val="003C4999"/>
    <w:rsid w:val="003C547E"/>
    <w:rsid w:val="003C64D8"/>
    <w:rsid w:val="003C7649"/>
    <w:rsid w:val="003C7A3B"/>
    <w:rsid w:val="003C7F7D"/>
    <w:rsid w:val="003D482E"/>
    <w:rsid w:val="003D495E"/>
    <w:rsid w:val="003D4C53"/>
    <w:rsid w:val="003D6001"/>
    <w:rsid w:val="003D640B"/>
    <w:rsid w:val="003D6A25"/>
    <w:rsid w:val="003D6F63"/>
    <w:rsid w:val="003D71CE"/>
    <w:rsid w:val="003D7BC9"/>
    <w:rsid w:val="003D7F46"/>
    <w:rsid w:val="003E0C0F"/>
    <w:rsid w:val="003E107C"/>
    <w:rsid w:val="003E3A6A"/>
    <w:rsid w:val="003E6756"/>
    <w:rsid w:val="003E760F"/>
    <w:rsid w:val="003F31AB"/>
    <w:rsid w:val="003F63B1"/>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462"/>
    <w:rsid w:val="00417649"/>
    <w:rsid w:val="00421C89"/>
    <w:rsid w:val="0042201D"/>
    <w:rsid w:val="00422F73"/>
    <w:rsid w:val="00424019"/>
    <w:rsid w:val="00424039"/>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6A07"/>
    <w:rsid w:val="00477F4C"/>
    <w:rsid w:val="00483164"/>
    <w:rsid w:val="00485DB0"/>
    <w:rsid w:val="00486997"/>
    <w:rsid w:val="00487AA0"/>
    <w:rsid w:val="004906EB"/>
    <w:rsid w:val="004910E3"/>
    <w:rsid w:val="00491142"/>
    <w:rsid w:val="00491DF0"/>
    <w:rsid w:val="00493C9D"/>
    <w:rsid w:val="00494A45"/>
    <w:rsid w:val="00494A9B"/>
    <w:rsid w:val="00494AD6"/>
    <w:rsid w:val="00495697"/>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C5E29"/>
    <w:rsid w:val="004D047A"/>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0958"/>
    <w:rsid w:val="004F10E0"/>
    <w:rsid w:val="004F3D3C"/>
    <w:rsid w:val="004F4963"/>
    <w:rsid w:val="004F55E7"/>
    <w:rsid w:val="004F57E8"/>
    <w:rsid w:val="004F5B37"/>
    <w:rsid w:val="004F5F13"/>
    <w:rsid w:val="004F6F2C"/>
    <w:rsid w:val="004F75CF"/>
    <w:rsid w:val="004F7C92"/>
    <w:rsid w:val="004F7CF9"/>
    <w:rsid w:val="0050191A"/>
    <w:rsid w:val="0050273F"/>
    <w:rsid w:val="0050326B"/>
    <w:rsid w:val="00503485"/>
    <w:rsid w:val="005113C7"/>
    <w:rsid w:val="00511BBB"/>
    <w:rsid w:val="00515E39"/>
    <w:rsid w:val="00517D03"/>
    <w:rsid w:val="00517E8A"/>
    <w:rsid w:val="00520339"/>
    <w:rsid w:val="005216AC"/>
    <w:rsid w:val="00522178"/>
    <w:rsid w:val="00523D59"/>
    <w:rsid w:val="00527036"/>
    <w:rsid w:val="00527343"/>
    <w:rsid w:val="00527EE9"/>
    <w:rsid w:val="005301AB"/>
    <w:rsid w:val="005323AC"/>
    <w:rsid w:val="00532659"/>
    <w:rsid w:val="00533129"/>
    <w:rsid w:val="00533E90"/>
    <w:rsid w:val="00534AA5"/>
    <w:rsid w:val="00536490"/>
    <w:rsid w:val="0053751B"/>
    <w:rsid w:val="00537956"/>
    <w:rsid w:val="00540974"/>
    <w:rsid w:val="00540CDC"/>
    <w:rsid w:val="00541F0C"/>
    <w:rsid w:val="00542394"/>
    <w:rsid w:val="005434FF"/>
    <w:rsid w:val="00544F4C"/>
    <w:rsid w:val="00547B99"/>
    <w:rsid w:val="00550019"/>
    <w:rsid w:val="005514E8"/>
    <w:rsid w:val="00552376"/>
    <w:rsid w:val="005546AB"/>
    <w:rsid w:val="00554E15"/>
    <w:rsid w:val="00555426"/>
    <w:rsid w:val="0055689B"/>
    <w:rsid w:val="0055697F"/>
    <w:rsid w:val="00556E66"/>
    <w:rsid w:val="005577B7"/>
    <w:rsid w:val="00560BBA"/>
    <w:rsid w:val="00561B4B"/>
    <w:rsid w:val="00562B36"/>
    <w:rsid w:val="00562EF4"/>
    <w:rsid w:val="00563105"/>
    <w:rsid w:val="00563B46"/>
    <w:rsid w:val="00563B50"/>
    <w:rsid w:val="00563FED"/>
    <w:rsid w:val="005669B3"/>
    <w:rsid w:val="0056761A"/>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489F"/>
    <w:rsid w:val="005C58F1"/>
    <w:rsid w:val="005C68E6"/>
    <w:rsid w:val="005C6FDB"/>
    <w:rsid w:val="005C7138"/>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600D6A"/>
    <w:rsid w:val="0060143F"/>
    <w:rsid w:val="00603E00"/>
    <w:rsid w:val="00606149"/>
    <w:rsid w:val="00606B27"/>
    <w:rsid w:val="006070A3"/>
    <w:rsid w:val="00610F7B"/>
    <w:rsid w:val="0061135A"/>
    <w:rsid w:val="0061269F"/>
    <w:rsid w:val="00612D80"/>
    <w:rsid w:val="00615A31"/>
    <w:rsid w:val="00615C43"/>
    <w:rsid w:val="00615E00"/>
    <w:rsid w:val="00616F3C"/>
    <w:rsid w:val="00617104"/>
    <w:rsid w:val="00620763"/>
    <w:rsid w:val="00622AA9"/>
    <w:rsid w:val="00622E24"/>
    <w:rsid w:val="0062407D"/>
    <w:rsid w:val="00624653"/>
    <w:rsid w:val="00625938"/>
    <w:rsid w:val="00626752"/>
    <w:rsid w:val="006272FB"/>
    <w:rsid w:val="0062792A"/>
    <w:rsid w:val="00627B76"/>
    <w:rsid w:val="00627B7D"/>
    <w:rsid w:val="006304A7"/>
    <w:rsid w:val="00631391"/>
    <w:rsid w:val="0063280A"/>
    <w:rsid w:val="00632B07"/>
    <w:rsid w:val="00632C23"/>
    <w:rsid w:val="00632F41"/>
    <w:rsid w:val="00633850"/>
    <w:rsid w:val="00633BBD"/>
    <w:rsid w:val="00636403"/>
    <w:rsid w:val="00637544"/>
    <w:rsid w:val="00644B6E"/>
    <w:rsid w:val="00645623"/>
    <w:rsid w:val="006468E8"/>
    <w:rsid w:val="0064713F"/>
    <w:rsid w:val="006500F7"/>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205"/>
    <w:rsid w:val="00670A6B"/>
    <w:rsid w:val="006726F8"/>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DF9"/>
    <w:rsid w:val="00692EDC"/>
    <w:rsid w:val="006934F1"/>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B0C89"/>
    <w:rsid w:val="006B3F08"/>
    <w:rsid w:val="006B43F2"/>
    <w:rsid w:val="006B4440"/>
    <w:rsid w:val="006B46CD"/>
    <w:rsid w:val="006B4FBB"/>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630C"/>
    <w:rsid w:val="006D77AB"/>
    <w:rsid w:val="006E09F7"/>
    <w:rsid w:val="006E25E8"/>
    <w:rsid w:val="006E3415"/>
    <w:rsid w:val="006E349D"/>
    <w:rsid w:val="006E5C2B"/>
    <w:rsid w:val="006E7435"/>
    <w:rsid w:val="006F166E"/>
    <w:rsid w:val="006F2267"/>
    <w:rsid w:val="006F2D30"/>
    <w:rsid w:val="006F326D"/>
    <w:rsid w:val="006F53B0"/>
    <w:rsid w:val="006F6DF3"/>
    <w:rsid w:val="006F7A87"/>
    <w:rsid w:val="007005DF"/>
    <w:rsid w:val="0070150B"/>
    <w:rsid w:val="00701F3D"/>
    <w:rsid w:val="00701FC4"/>
    <w:rsid w:val="00702055"/>
    <w:rsid w:val="00702D79"/>
    <w:rsid w:val="00703132"/>
    <w:rsid w:val="00704769"/>
    <w:rsid w:val="007057E4"/>
    <w:rsid w:val="0070703A"/>
    <w:rsid w:val="00707281"/>
    <w:rsid w:val="00710DC5"/>
    <w:rsid w:val="00711CE2"/>
    <w:rsid w:val="00712338"/>
    <w:rsid w:val="007140FB"/>
    <w:rsid w:val="00716A25"/>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5E6A"/>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0CDB"/>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E2F"/>
    <w:rsid w:val="007B372D"/>
    <w:rsid w:val="007B4086"/>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19BE"/>
    <w:rsid w:val="007D346C"/>
    <w:rsid w:val="007D44A7"/>
    <w:rsid w:val="007D6F04"/>
    <w:rsid w:val="007D7785"/>
    <w:rsid w:val="007D7E9C"/>
    <w:rsid w:val="007E1933"/>
    <w:rsid w:val="007E1BC8"/>
    <w:rsid w:val="007E1F0A"/>
    <w:rsid w:val="007E3062"/>
    <w:rsid w:val="007E3C64"/>
    <w:rsid w:val="007E51D6"/>
    <w:rsid w:val="007E5A99"/>
    <w:rsid w:val="007E6A61"/>
    <w:rsid w:val="007E7DC1"/>
    <w:rsid w:val="007F0664"/>
    <w:rsid w:val="007F174A"/>
    <w:rsid w:val="007F1B7E"/>
    <w:rsid w:val="00801C80"/>
    <w:rsid w:val="00803284"/>
    <w:rsid w:val="008045FB"/>
    <w:rsid w:val="008048D1"/>
    <w:rsid w:val="00804A9E"/>
    <w:rsid w:val="00805091"/>
    <w:rsid w:val="00805F17"/>
    <w:rsid w:val="00806642"/>
    <w:rsid w:val="00810114"/>
    <w:rsid w:val="00811E78"/>
    <w:rsid w:val="00811F87"/>
    <w:rsid w:val="00812CE8"/>
    <w:rsid w:val="00812F97"/>
    <w:rsid w:val="00812FA4"/>
    <w:rsid w:val="008149F6"/>
    <w:rsid w:val="00815698"/>
    <w:rsid w:val="0081588A"/>
    <w:rsid w:val="00817450"/>
    <w:rsid w:val="00820EBF"/>
    <w:rsid w:val="00821056"/>
    <w:rsid w:val="00821E64"/>
    <w:rsid w:val="00822410"/>
    <w:rsid w:val="00822D63"/>
    <w:rsid w:val="008237F6"/>
    <w:rsid w:val="00824CAE"/>
    <w:rsid w:val="00826A13"/>
    <w:rsid w:val="00827409"/>
    <w:rsid w:val="00827815"/>
    <w:rsid w:val="00827FDC"/>
    <w:rsid w:val="0083049F"/>
    <w:rsid w:val="00832F81"/>
    <w:rsid w:val="00832FD5"/>
    <w:rsid w:val="00833F8D"/>
    <w:rsid w:val="0083668F"/>
    <w:rsid w:val="008369B1"/>
    <w:rsid w:val="00836C6D"/>
    <w:rsid w:val="008400BD"/>
    <w:rsid w:val="00840711"/>
    <w:rsid w:val="00840780"/>
    <w:rsid w:val="00842EE7"/>
    <w:rsid w:val="0084352F"/>
    <w:rsid w:val="00843752"/>
    <w:rsid w:val="00843B83"/>
    <w:rsid w:val="0084500A"/>
    <w:rsid w:val="008456B3"/>
    <w:rsid w:val="008458C4"/>
    <w:rsid w:val="00845D38"/>
    <w:rsid w:val="00846BC6"/>
    <w:rsid w:val="00852219"/>
    <w:rsid w:val="008527CA"/>
    <w:rsid w:val="00852849"/>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5E46"/>
    <w:rsid w:val="0088627F"/>
    <w:rsid w:val="0088718A"/>
    <w:rsid w:val="00887458"/>
    <w:rsid w:val="00891A91"/>
    <w:rsid w:val="00891CCA"/>
    <w:rsid w:val="00892191"/>
    <w:rsid w:val="00895EED"/>
    <w:rsid w:val="008A115B"/>
    <w:rsid w:val="008A14AF"/>
    <w:rsid w:val="008A1D50"/>
    <w:rsid w:val="008A2334"/>
    <w:rsid w:val="008A23F4"/>
    <w:rsid w:val="008A46FE"/>
    <w:rsid w:val="008A58C7"/>
    <w:rsid w:val="008A5C73"/>
    <w:rsid w:val="008A64BE"/>
    <w:rsid w:val="008A736E"/>
    <w:rsid w:val="008B1FD5"/>
    <w:rsid w:val="008B4363"/>
    <w:rsid w:val="008B4FBD"/>
    <w:rsid w:val="008B5203"/>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214"/>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05613"/>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5A1"/>
    <w:rsid w:val="00923BE8"/>
    <w:rsid w:val="009244D3"/>
    <w:rsid w:val="0092476E"/>
    <w:rsid w:val="00924BFF"/>
    <w:rsid w:val="00930C3A"/>
    <w:rsid w:val="00931521"/>
    <w:rsid w:val="00931A94"/>
    <w:rsid w:val="00932D93"/>
    <w:rsid w:val="0093429F"/>
    <w:rsid w:val="00934474"/>
    <w:rsid w:val="0093545B"/>
    <w:rsid w:val="009357A8"/>
    <w:rsid w:val="0093600E"/>
    <w:rsid w:val="009369F8"/>
    <w:rsid w:val="00937989"/>
    <w:rsid w:val="00937D51"/>
    <w:rsid w:val="00937FFD"/>
    <w:rsid w:val="00940033"/>
    <w:rsid w:val="00940FEB"/>
    <w:rsid w:val="009413F6"/>
    <w:rsid w:val="00941F93"/>
    <w:rsid w:val="0094230B"/>
    <w:rsid w:val="00943676"/>
    <w:rsid w:val="009444FB"/>
    <w:rsid w:val="00944569"/>
    <w:rsid w:val="00944C1D"/>
    <w:rsid w:val="00946897"/>
    <w:rsid w:val="00947A71"/>
    <w:rsid w:val="0095016D"/>
    <w:rsid w:val="0095096E"/>
    <w:rsid w:val="009510B5"/>
    <w:rsid w:val="009512ED"/>
    <w:rsid w:val="00951880"/>
    <w:rsid w:val="0095231D"/>
    <w:rsid w:val="00956311"/>
    <w:rsid w:val="009613E2"/>
    <w:rsid w:val="00963F72"/>
    <w:rsid w:val="00964788"/>
    <w:rsid w:val="009648AE"/>
    <w:rsid w:val="00964A1F"/>
    <w:rsid w:val="009652C4"/>
    <w:rsid w:val="009653CD"/>
    <w:rsid w:val="00967011"/>
    <w:rsid w:val="00967132"/>
    <w:rsid w:val="00967DEB"/>
    <w:rsid w:val="00970F3A"/>
    <w:rsid w:val="00972A8A"/>
    <w:rsid w:val="00972E2D"/>
    <w:rsid w:val="00974550"/>
    <w:rsid w:val="0097475D"/>
    <w:rsid w:val="00975E3D"/>
    <w:rsid w:val="00976CAE"/>
    <w:rsid w:val="00977E29"/>
    <w:rsid w:val="009820ED"/>
    <w:rsid w:val="00983C93"/>
    <w:rsid w:val="009848E6"/>
    <w:rsid w:val="00985E2D"/>
    <w:rsid w:val="009860DB"/>
    <w:rsid w:val="00987631"/>
    <w:rsid w:val="00987AC6"/>
    <w:rsid w:val="009901CA"/>
    <w:rsid w:val="0099030F"/>
    <w:rsid w:val="00991AA8"/>
    <w:rsid w:val="009927F3"/>
    <w:rsid w:val="00993476"/>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1CD6"/>
    <w:rsid w:val="009C2FBD"/>
    <w:rsid w:val="009C3596"/>
    <w:rsid w:val="009C65C0"/>
    <w:rsid w:val="009C6E43"/>
    <w:rsid w:val="009C75BC"/>
    <w:rsid w:val="009C7FC4"/>
    <w:rsid w:val="009D05C5"/>
    <w:rsid w:val="009D1EEC"/>
    <w:rsid w:val="009D3196"/>
    <w:rsid w:val="009D4299"/>
    <w:rsid w:val="009D56D8"/>
    <w:rsid w:val="009D67FE"/>
    <w:rsid w:val="009D6F12"/>
    <w:rsid w:val="009E0A55"/>
    <w:rsid w:val="009E0FC6"/>
    <w:rsid w:val="009E1F91"/>
    <w:rsid w:val="009E219F"/>
    <w:rsid w:val="009E3AE6"/>
    <w:rsid w:val="009E50F7"/>
    <w:rsid w:val="009E5331"/>
    <w:rsid w:val="009E6603"/>
    <w:rsid w:val="009F0540"/>
    <w:rsid w:val="009F064A"/>
    <w:rsid w:val="009F0732"/>
    <w:rsid w:val="009F3904"/>
    <w:rsid w:val="009F3FBA"/>
    <w:rsid w:val="009F4197"/>
    <w:rsid w:val="009F4ED6"/>
    <w:rsid w:val="009F5A16"/>
    <w:rsid w:val="009F66C9"/>
    <w:rsid w:val="009F6CAA"/>
    <w:rsid w:val="009F7D7C"/>
    <w:rsid w:val="00A00D63"/>
    <w:rsid w:val="00A013C6"/>
    <w:rsid w:val="00A026F0"/>
    <w:rsid w:val="00A02F21"/>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B4D"/>
    <w:rsid w:val="00A3037D"/>
    <w:rsid w:val="00A31242"/>
    <w:rsid w:val="00A316C7"/>
    <w:rsid w:val="00A32091"/>
    <w:rsid w:val="00A33FF3"/>
    <w:rsid w:val="00A34673"/>
    <w:rsid w:val="00A348BC"/>
    <w:rsid w:val="00A358D6"/>
    <w:rsid w:val="00A371F7"/>
    <w:rsid w:val="00A37C90"/>
    <w:rsid w:val="00A403BC"/>
    <w:rsid w:val="00A4239D"/>
    <w:rsid w:val="00A42504"/>
    <w:rsid w:val="00A42A07"/>
    <w:rsid w:val="00A42ED0"/>
    <w:rsid w:val="00A43067"/>
    <w:rsid w:val="00A43C4E"/>
    <w:rsid w:val="00A43DB2"/>
    <w:rsid w:val="00A443CC"/>
    <w:rsid w:val="00A44548"/>
    <w:rsid w:val="00A4545F"/>
    <w:rsid w:val="00A474D0"/>
    <w:rsid w:val="00A47E23"/>
    <w:rsid w:val="00A50D5B"/>
    <w:rsid w:val="00A52641"/>
    <w:rsid w:val="00A53686"/>
    <w:rsid w:val="00A53E46"/>
    <w:rsid w:val="00A55267"/>
    <w:rsid w:val="00A5699A"/>
    <w:rsid w:val="00A574EF"/>
    <w:rsid w:val="00A627D4"/>
    <w:rsid w:val="00A62954"/>
    <w:rsid w:val="00A642D3"/>
    <w:rsid w:val="00A65996"/>
    <w:rsid w:val="00A66077"/>
    <w:rsid w:val="00A667A7"/>
    <w:rsid w:val="00A672D5"/>
    <w:rsid w:val="00A6770E"/>
    <w:rsid w:val="00A67EE9"/>
    <w:rsid w:val="00A7083F"/>
    <w:rsid w:val="00A70D92"/>
    <w:rsid w:val="00A70FDA"/>
    <w:rsid w:val="00A712F7"/>
    <w:rsid w:val="00A719F5"/>
    <w:rsid w:val="00A725C9"/>
    <w:rsid w:val="00A735EB"/>
    <w:rsid w:val="00A73DFD"/>
    <w:rsid w:val="00A73E2F"/>
    <w:rsid w:val="00A76C91"/>
    <w:rsid w:val="00A770B1"/>
    <w:rsid w:val="00A82AC4"/>
    <w:rsid w:val="00A82C79"/>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5C5"/>
    <w:rsid w:val="00AA381F"/>
    <w:rsid w:val="00AA39EC"/>
    <w:rsid w:val="00AA68A1"/>
    <w:rsid w:val="00AB234E"/>
    <w:rsid w:val="00AB2890"/>
    <w:rsid w:val="00AB5F98"/>
    <w:rsid w:val="00AB62CD"/>
    <w:rsid w:val="00AB68B1"/>
    <w:rsid w:val="00AB6DE4"/>
    <w:rsid w:val="00AB6F87"/>
    <w:rsid w:val="00AC0757"/>
    <w:rsid w:val="00AC0B63"/>
    <w:rsid w:val="00AC13BD"/>
    <w:rsid w:val="00AC230B"/>
    <w:rsid w:val="00AC2669"/>
    <w:rsid w:val="00AC37C8"/>
    <w:rsid w:val="00AD07D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4448"/>
    <w:rsid w:val="00AF489C"/>
    <w:rsid w:val="00AF4E05"/>
    <w:rsid w:val="00AF60D0"/>
    <w:rsid w:val="00AF7AC1"/>
    <w:rsid w:val="00AF7C48"/>
    <w:rsid w:val="00B01A16"/>
    <w:rsid w:val="00B029AB"/>
    <w:rsid w:val="00B030AF"/>
    <w:rsid w:val="00B04720"/>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17286"/>
    <w:rsid w:val="00B20A96"/>
    <w:rsid w:val="00B20AE9"/>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08FF"/>
    <w:rsid w:val="00B81D0D"/>
    <w:rsid w:val="00B824CA"/>
    <w:rsid w:val="00B83212"/>
    <w:rsid w:val="00B8478F"/>
    <w:rsid w:val="00B86406"/>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0F9D"/>
    <w:rsid w:val="00BB11A5"/>
    <w:rsid w:val="00BB27C2"/>
    <w:rsid w:val="00BB287E"/>
    <w:rsid w:val="00BB3EA1"/>
    <w:rsid w:val="00BB42EE"/>
    <w:rsid w:val="00BC0C0F"/>
    <w:rsid w:val="00BC27C8"/>
    <w:rsid w:val="00BC3FC1"/>
    <w:rsid w:val="00BC49EE"/>
    <w:rsid w:val="00BC505C"/>
    <w:rsid w:val="00BC73E1"/>
    <w:rsid w:val="00BD24D4"/>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61A"/>
    <w:rsid w:val="00BE71B5"/>
    <w:rsid w:val="00BE7B7F"/>
    <w:rsid w:val="00BF2A3A"/>
    <w:rsid w:val="00BF3B55"/>
    <w:rsid w:val="00BF4904"/>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15"/>
    <w:rsid w:val="00C229FA"/>
    <w:rsid w:val="00C22E0F"/>
    <w:rsid w:val="00C23460"/>
    <w:rsid w:val="00C2560A"/>
    <w:rsid w:val="00C2586F"/>
    <w:rsid w:val="00C25CB5"/>
    <w:rsid w:val="00C26719"/>
    <w:rsid w:val="00C27B3F"/>
    <w:rsid w:val="00C31911"/>
    <w:rsid w:val="00C32775"/>
    <w:rsid w:val="00C339E1"/>
    <w:rsid w:val="00C33BAA"/>
    <w:rsid w:val="00C35B29"/>
    <w:rsid w:val="00C36255"/>
    <w:rsid w:val="00C36FD6"/>
    <w:rsid w:val="00C412D6"/>
    <w:rsid w:val="00C41484"/>
    <w:rsid w:val="00C428BE"/>
    <w:rsid w:val="00C431AC"/>
    <w:rsid w:val="00C43AE0"/>
    <w:rsid w:val="00C46734"/>
    <w:rsid w:val="00C467E6"/>
    <w:rsid w:val="00C46EC5"/>
    <w:rsid w:val="00C50DF1"/>
    <w:rsid w:val="00C50E3F"/>
    <w:rsid w:val="00C50EFD"/>
    <w:rsid w:val="00C519D4"/>
    <w:rsid w:val="00C529E4"/>
    <w:rsid w:val="00C52A3C"/>
    <w:rsid w:val="00C5340E"/>
    <w:rsid w:val="00C53A4F"/>
    <w:rsid w:val="00C53C93"/>
    <w:rsid w:val="00C55E9B"/>
    <w:rsid w:val="00C56978"/>
    <w:rsid w:val="00C57AC1"/>
    <w:rsid w:val="00C57DFD"/>
    <w:rsid w:val="00C6017B"/>
    <w:rsid w:val="00C604DC"/>
    <w:rsid w:val="00C60C4F"/>
    <w:rsid w:val="00C6130D"/>
    <w:rsid w:val="00C63783"/>
    <w:rsid w:val="00C65B49"/>
    <w:rsid w:val="00C661EE"/>
    <w:rsid w:val="00C710F7"/>
    <w:rsid w:val="00C73794"/>
    <w:rsid w:val="00C74A32"/>
    <w:rsid w:val="00C754D0"/>
    <w:rsid w:val="00C75D4B"/>
    <w:rsid w:val="00C75EB0"/>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97524"/>
    <w:rsid w:val="00CA0996"/>
    <w:rsid w:val="00CA26B1"/>
    <w:rsid w:val="00CA44E3"/>
    <w:rsid w:val="00CA6A35"/>
    <w:rsid w:val="00CB0705"/>
    <w:rsid w:val="00CB19AF"/>
    <w:rsid w:val="00CB2C41"/>
    <w:rsid w:val="00CB30B5"/>
    <w:rsid w:val="00CB310C"/>
    <w:rsid w:val="00CB40EB"/>
    <w:rsid w:val="00CB5799"/>
    <w:rsid w:val="00CB5B28"/>
    <w:rsid w:val="00CB62BA"/>
    <w:rsid w:val="00CB6674"/>
    <w:rsid w:val="00CC0F35"/>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2AA2"/>
    <w:rsid w:val="00CD50A8"/>
    <w:rsid w:val="00CD5AD1"/>
    <w:rsid w:val="00CD5CE8"/>
    <w:rsid w:val="00CD6D4A"/>
    <w:rsid w:val="00CE0328"/>
    <w:rsid w:val="00CE11C9"/>
    <w:rsid w:val="00CE2525"/>
    <w:rsid w:val="00CE25F1"/>
    <w:rsid w:val="00CE37BB"/>
    <w:rsid w:val="00CE3C25"/>
    <w:rsid w:val="00CE4C16"/>
    <w:rsid w:val="00CE736D"/>
    <w:rsid w:val="00CF2163"/>
    <w:rsid w:val="00CF24CA"/>
    <w:rsid w:val="00CF32DA"/>
    <w:rsid w:val="00CF4EDE"/>
    <w:rsid w:val="00CF529F"/>
    <w:rsid w:val="00CF5FF9"/>
    <w:rsid w:val="00CF6DCD"/>
    <w:rsid w:val="00CF7FF8"/>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3535"/>
    <w:rsid w:val="00D23A7E"/>
    <w:rsid w:val="00D245A7"/>
    <w:rsid w:val="00D25AFE"/>
    <w:rsid w:val="00D27135"/>
    <w:rsid w:val="00D30D35"/>
    <w:rsid w:val="00D3114C"/>
    <w:rsid w:val="00D319DD"/>
    <w:rsid w:val="00D31A17"/>
    <w:rsid w:val="00D33389"/>
    <w:rsid w:val="00D35265"/>
    <w:rsid w:val="00D374E7"/>
    <w:rsid w:val="00D37C2E"/>
    <w:rsid w:val="00D41914"/>
    <w:rsid w:val="00D41D8F"/>
    <w:rsid w:val="00D4288F"/>
    <w:rsid w:val="00D42F0B"/>
    <w:rsid w:val="00D43DBE"/>
    <w:rsid w:val="00D442FA"/>
    <w:rsid w:val="00D46A1C"/>
    <w:rsid w:val="00D47A8F"/>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3369"/>
    <w:rsid w:val="00D76C57"/>
    <w:rsid w:val="00D76ECA"/>
    <w:rsid w:val="00D80F13"/>
    <w:rsid w:val="00D81B30"/>
    <w:rsid w:val="00D81C42"/>
    <w:rsid w:val="00D81CB9"/>
    <w:rsid w:val="00D821A3"/>
    <w:rsid w:val="00D8519B"/>
    <w:rsid w:val="00D86054"/>
    <w:rsid w:val="00D860E1"/>
    <w:rsid w:val="00D86300"/>
    <w:rsid w:val="00D86504"/>
    <w:rsid w:val="00D86F81"/>
    <w:rsid w:val="00D8712F"/>
    <w:rsid w:val="00D8762D"/>
    <w:rsid w:val="00D87EFA"/>
    <w:rsid w:val="00D901AE"/>
    <w:rsid w:val="00D90546"/>
    <w:rsid w:val="00D9064C"/>
    <w:rsid w:val="00D910C5"/>
    <w:rsid w:val="00D936DC"/>
    <w:rsid w:val="00D96F1A"/>
    <w:rsid w:val="00DA07F7"/>
    <w:rsid w:val="00DA1A9E"/>
    <w:rsid w:val="00DA1B76"/>
    <w:rsid w:val="00DA3855"/>
    <w:rsid w:val="00DA3E03"/>
    <w:rsid w:val="00DA64E0"/>
    <w:rsid w:val="00DA7E70"/>
    <w:rsid w:val="00DB07BC"/>
    <w:rsid w:val="00DB29B5"/>
    <w:rsid w:val="00DB3A46"/>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C68"/>
    <w:rsid w:val="00DC7E8A"/>
    <w:rsid w:val="00DD0ABE"/>
    <w:rsid w:val="00DD144B"/>
    <w:rsid w:val="00DD3A50"/>
    <w:rsid w:val="00DD48B1"/>
    <w:rsid w:val="00DD4A4D"/>
    <w:rsid w:val="00DD56DF"/>
    <w:rsid w:val="00DD5C5D"/>
    <w:rsid w:val="00DD69A3"/>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14B2C"/>
    <w:rsid w:val="00E2007B"/>
    <w:rsid w:val="00E204A0"/>
    <w:rsid w:val="00E20550"/>
    <w:rsid w:val="00E22097"/>
    <w:rsid w:val="00E24567"/>
    <w:rsid w:val="00E24724"/>
    <w:rsid w:val="00E249A6"/>
    <w:rsid w:val="00E25683"/>
    <w:rsid w:val="00E25B9B"/>
    <w:rsid w:val="00E2673C"/>
    <w:rsid w:val="00E272C0"/>
    <w:rsid w:val="00E27911"/>
    <w:rsid w:val="00E3070A"/>
    <w:rsid w:val="00E30A9E"/>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218"/>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53E3"/>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70AE"/>
    <w:rsid w:val="00EF7DD4"/>
    <w:rsid w:val="00F00B3C"/>
    <w:rsid w:val="00F011BC"/>
    <w:rsid w:val="00F023E1"/>
    <w:rsid w:val="00F0450D"/>
    <w:rsid w:val="00F0701E"/>
    <w:rsid w:val="00F10336"/>
    <w:rsid w:val="00F1072E"/>
    <w:rsid w:val="00F158A3"/>
    <w:rsid w:val="00F165ED"/>
    <w:rsid w:val="00F17CD3"/>
    <w:rsid w:val="00F2017D"/>
    <w:rsid w:val="00F2052C"/>
    <w:rsid w:val="00F24980"/>
    <w:rsid w:val="00F259B6"/>
    <w:rsid w:val="00F30FC5"/>
    <w:rsid w:val="00F3118B"/>
    <w:rsid w:val="00F31C69"/>
    <w:rsid w:val="00F32B78"/>
    <w:rsid w:val="00F33F09"/>
    <w:rsid w:val="00F37412"/>
    <w:rsid w:val="00F3754A"/>
    <w:rsid w:val="00F42885"/>
    <w:rsid w:val="00F447A4"/>
    <w:rsid w:val="00F451AA"/>
    <w:rsid w:val="00F45C0D"/>
    <w:rsid w:val="00F46B8A"/>
    <w:rsid w:val="00F47B9F"/>
    <w:rsid w:val="00F5061C"/>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DA8"/>
    <w:rsid w:val="00F92E6D"/>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4846"/>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34690E7"/>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3D71CE"/>
    <w:pPr>
      <w:shd w:val="clear" w:color="auto" w:fill="C6D9F1" w:themeFill="text2" w:themeFillTint="33"/>
      <w:tabs>
        <w:tab w:val="right" w:pos="8931"/>
      </w:tabs>
      <w:spacing w:before="0"/>
      <w:jc w:val="left"/>
    </w:pPr>
    <w:rPr>
      <w:color w:val="auto"/>
    </w:rPr>
  </w:style>
  <w:style w:type="paragraph" w:customStyle="1" w:styleId="Ztyt">
    <w:name w:val="Ztyt"/>
    <w:basedOn w:val="Normalny"/>
    <w:link w:val="ZtytZnak"/>
    <w:qFormat/>
    <w:rsid w:val="00511BBB"/>
    <w:pPr>
      <w:keepNext/>
      <w:keepLines/>
      <w:spacing w:before="360" w:after="360" w:line="240" w:lineRule="auto"/>
      <w:jc w:val="center"/>
      <w:outlineLvl w:val="0"/>
    </w:pPr>
    <w:rPr>
      <w:rFonts w:cs="Calibri"/>
      <w:b/>
      <w:sz w:val="28"/>
      <w:szCs w:val="22"/>
    </w:rPr>
  </w:style>
  <w:style w:type="character" w:customStyle="1" w:styleId="ZnagZnak">
    <w:name w:val="Znag Znak"/>
    <w:basedOn w:val="Domylnaczcionkaakapitu"/>
    <w:link w:val="Znag"/>
    <w:rsid w:val="003D71CE"/>
    <w:rPr>
      <w:rFonts w:eastAsiaTheme="majorEastAsia" w:cstheme="majorBidi"/>
      <w:b/>
      <w:bCs/>
      <w:shd w:val="clear" w:color="auto" w:fill="C6D9F1" w:themeFill="text2" w:themeFillTint="33"/>
    </w:rPr>
  </w:style>
  <w:style w:type="paragraph" w:customStyle="1" w:styleId="L1t">
    <w:name w:val="L1t"/>
    <w:basedOn w:val="Akapitzlist"/>
    <w:link w:val="L1tZnak"/>
    <w:qFormat/>
    <w:rsid w:val="00CE0328"/>
    <w:pPr>
      <w:spacing w:line="240" w:lineRule="auto"/>
      <w:ind w:left="425"/>
    </w:pPr>
  </w:style>
  <w:style w:type="character" w:customStyle="1" w:styleId="ZtytZnak">
    <w:name w:val="Ztyt Znak"/>
    <w:basedOn w:val="Domylnaczcionkaakapitu"/>
    <w:link w:val="Ztyt"/>
    <w:rsid w:val="00511BBB"/>
    <w:rPr>
      <w:rFonts w:ascii="Calibri" w:eastAsia="Times New Roman" w:hAnsi="Calibri" w:cs="Calibri"/>
      <w:b/>
      <w:sz w:val="28"/>
    </w:rPr>
  </w:style>
  <w:style w:type="character" w:customStyle="1" w:styleId="L1tZnak">
    <w:name w:val="L1t Znak"/>
    <w:basedOn w:val="AkapitzlistZnak"/>
    <w:link w:val="L1t"/>
    <w:rsid w:val="00CE0328"/>
    <w:rPr>
      <w:rFonts w:ascii="Calibri" w:eastAsia="Times New Roman" w:hAnsi="Calibri" w:cs="Times New Roman"/>
      <w:szCs w:val="20"/>
    </w:rPr>
  </w:style>
  <w:style w:type="paragraph" w:customStyle="1" w:styleId="L2t">
    <w:name w:val="L2t"/>
    <w:basedOn w:val="Normalny"/>
    <w:link w:val="L2tZnak"/>
    <w:qFormat/>
    <w:rsid w:val="004C5E29"/>
    <w:pPr>
      <w:spacing w:line="240" w:lineRule="auto"/>
      <w:ind w:left="851"/>
    </w:pPr>
  </w:style>
  <w:style w:type="paragraph" w:customStyle="1" w:styleId="L3t">
    <w:name w:val="L3t"/>
    <w:basedOn w:val="Normalny"/>
    <w:link w:val="L3tZnak"/>
    <w:qFormat/>
    <w:rsid w:val="004C5E29"/>
    <w:pPr>
      <w:spacing w:line="240" w:lineRule="auto"/>
      <w:ind w:left="1418"/>
    </w:pPr>
  </w:style>
  <w:style w:type="character" w:customStyle="1" w:styleId="L2tZnak">
    <w:name w:val="L2t Znak"/>
    <w:basedOn w:val="Domylnaczcionkaakapitu"/>
    <w:link w:val="L2t"/>
    <w:rsid w:val="004C5E29"/>
    <w:rPr>
      <w:rFonts w:ascii="Calibri" w:eastAsia="Times New Roman" w:hAnsi="Calibri" w:cs="Times New Roman"/>
      <w:szCs w:val="20"/>
    </w:rPr>
  </w:style>
  <w:style w:type="paragraph" w:customStyle="1" w:styleId="L2nr">
    <w:name w:val="L2 nr"/>
    <w:basedOn w:val="Normalny"/>
    <w:link w:val="L2nrZnak"/>
    <w:qFormat/>
    <w:rsid w:val="004C5E29"/>
    <w:pPr>
      <w:numPr>
        <w:ilvl w:val="1"/>
        <w:numId w:val="12"/>
      </w:numPr>
      <w:spacing w:before="120" w:after="120" w:line="240" w:lineRule="auto"/>
    </w:pPr>
    <w:rPr>
      <w:b/>
    </w:rPr>
  </w:style>
  <w:style w:type="character" w:customStyle="1" w:styleId="L3tZnak">
    <w:name w:val="L3t Znak"/>
    <w:basedOn w:val="Domylnaczcionkaakapitu"/>
    <w:link w:val="L3t"/>
    <w:rsid w:val="004C5E29"/>
    <w:rPr>
      <w:rFonts w:ascii="Calibri" w:eastAsia="Times New Roman" w:hAnsi="Calibri" w:cs="Times New Roman"/>
      <w:szCs w:val="20"/>
    </w:rPr>
  </w:style>
  <w:style w:type="paragraph" w:customStyle="1" w:styleId="L1nr">
    <w:name w:val="L1 nr"/>
    <w:basedOn w:val="Normalny"/>
    <w:link w:val="L1nrZnak"/>
    <w:qFormat/>
    <w:rsid w:val="004C5E29"/>
    <w:pPr>
      <w:numPr>
        <w:numId w:val="12"/>
      </w:numPr>
      <w:spacing w:before="120" w:after="120" w:line="240" w:lineRule="auto"/>
    </w:pPr>
    <w:rPr>
      <w:b/>
    </w:rPr>
  </w:style>
  <w:style w:type="character" w:customStyle="1" w:styleId="L2nrZnak">
    <w:name w:val="L2 nr Znak"/>
    <w:basedOn w:val="Domylnaczcionkaakapitu"/>
    <w:link w:val="L2nr"/>
    <w:rsid w:val="004C5E29"/>
    <w:rPr>
      <w:rFonts w:ascii="Calibri" w:eastAsia="Times New Roman" w:hAnsi="Calibri" w:cs="Times New Roman"/>
      <w:b/>
      <w:szCs w:val="20"/>
    </w:rPr>
  </w:style>
  <w:style w:type="paragraph" w:customStyle="1" w:styleId="L3nr">
    <w:name w:val="L3 nr"/>
    <w:basedOn w:val="Normalny"/>
    <w:link w:val="L3nrZnak"/>
    <w:qFormat/>
    <w:rsid w:val="004C5E29"/>
    <w:pPr>
      <w:numPr>
        <w:ilvl w:val="2"/>
        <w:numId w:val="12"/>
      </w:numPr>
      <w:spacing w:before="120" w:after="120" w:line="240" w:lineRule="auto"/>
    </w:pPr>
  </w:style>
  <w:style w:type="character" w:customStyle="1" w:styleId="L1nrZnak">
    <w:name w:val="L1 nr Znak"/>
    <w:basedOn w:val="Domylnaczcionkaakapitu"/>
    <w:link w:val="L1nr"/>
    <w:rsid w:val="004C5E29"/>
    <w:rPr>
      <w:rFonts w:ascii="Calibri" w:eastAsia="Times New Roman" w:hAnsi="Calibri" w:cs="Times New Roman"/>
      <w:b/>
      <w:szCs w:val="20"/>
    </w:rPr>
  </w:style>
  <w:style w:type="character" w:customStyle="1" w:styleId="L3nrZnak">
    <w:name w:val="L3 nr Znak"/>
    <w:basedOn w:val="Domylnaczcionkaakapitu"/>
    <w:link w:val="L3nr"/>
    <w:rsid w:val="004C5E29"/>
    <w:rPr>
      <w:rFonts w:ascii="Calibri" w:eastAsia="Times New Roman" w:hAnsi="Calibri" w:cs="Times New Roman"/>
      <w:szCs w:val="20"/>
    </w:rPr>
  </w:style>
  <w:style w:type="character" w:customStyle="1" w:styleId="Uwagi">
    <w:name w:val="Uwagi"/>
    <w:basedOn w:val="Domylnaczcionkaakapitu"/>
    <w:uiPriority w:val="1"/>
    <w:qFormat/>
    <w:rsid w:val="006E3415"/>
    <w:rPr>
      <w: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10 - Ankieta weryfikacji Wykonawcy.docx</dmsv2BaseFileName>
    <dmsv2BaseDisplayName xmlns="http://schemas.microsoft.com/sharepoint/v3">Załącznik nr 10 - Ankieta weryfikacji Wykonawcy</dmsv2BaseDisplayName>
    <dmsv2SWPP2ObjectNumber xmlns="http://schemas.microsoft.com/sharepoint/v3">POST/DYS/OR/GZ/04135/2025                         </dmsv2SWPP2ObjectNumber>
    <dmsv2SWPP2SumMD5 xmlns="http://schemas.microsoft.com/sharepoint/v3">eda86d70b45b119d885d95b1d132716d</dmsv2SWPP2SumMD5>
    <dmsv2BaseMoved xmlns="http://schemas.microsoft.com/sharepoint/v3">false</dmsv2BaseMoved>
    <dmsv2BaseIsSensitive xmlns="http://schemas.microsoft.com/sharepoint/v3">true</dmsv2BaseIsSensitive>
    <dmsv2SWPP2IDSWPP2 xmlns="http://schemas.microsoft.com/sharepoint/v3">698966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23857204</dmsv2BaseClientSystemDocumentID>
    <dmsv2BaseModifiedByID xmlns="http://schemas.microsoft.com/sharepoint/v3">10100168</dmsv2BaseModifiedByID>
    <dmsv2BaseCreatedByID xmlns="http://schemas.microsoft.com/sharepoint/v3">10100168</dmsv2BaseCreatedByID>
    <dmsv2SWPP2ObjectDepartment xmlns="http://schemas.microsoft.com/sharepoint/v3">00000001000700030000000m</dmsv2SWPP2ObjectDepartment>
    <dmsv2SWPP2ObjectName xmlns="http://schemas.microsoft.com/sharepoint/v3">Postępowanie</dmsv2SWPP2ObjectName>
    <_dlc_DocId xmlns="a19cb1c7-c5c7-46d4-85ae-d83685407bba">DPFVW34YURAE-834641568-7138</_dlc_DocId>
    <_dlc_DocIdUrl xmlns="a19cb1c7-c5c7-46d4-85ae-d83685407bba">
      <Url>https://swpp2.dms.gkpge.pl/sites/40/_layouts/15/DocIdRedir.aspx?ID=DPFVW34YURAE-834641568-7138</Url>
      <Description>DPFVW34YURAE-834641568-7138</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FAA43731-7A9E-44CF-B465-66AEAF30F841}">
  <ds:schemaRefs>
    <ds:schemaRef ds:uri="http://schemas.microsoft.com/sharepoint/events"/>
  </ds:schemaRefs>
</ds:datastoreItem>
</file>

<file path=customXml/itemProps3.xml><?xml version="1.0" encoding="utf-8"?>
<ds:datastoreItem xmlns:ds="http://schemas.openxmlformats.org/officeDocument/2006/customXml" ds:itemID="{355C7C61-3D33-483B-BB7E-83D27DDF74E3}"/>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F246904D-981C-491F-A354-82C9A65ED6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455</Words>
  <Characters>2731</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3180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Ruszel Wiesław [PGE Dystr. O.Rzeszów]</cp:lastModifiedBy>
  <cp:revision>13</cp:revision>
  <cp:lastPrinted>2020-02-27T07:25:00Z</cp:lastPrinted>
  <dcterms:created xsi:type="dcterms:W3CDTF">2025-01-16T08:13:00Z</dcterms:created>
  <dcterms:modified xsi:type="dcterms:W3CDTF">2025-11-26T10:20:00Z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_dlc_DocIdItemGuid">
    <vt:lpwstr>d795cc97-7185-42b1-aac0-88734401c3f9</vt:lpwstr>
  </property>
  <property fmtid="{D5CDD505-2E9C-101B-9397-08002B2CF9AE}" pid="4" name="MSIP_Label_66b5d990-821a-4d41-b503-280f184b2126_Enabled">
    <vt:lpwstr>true</vt:lpwstr>
  </property>
  <property fmtid="{D5CDD505-2E9C-101B-9397-08002B2CF9AE}" pid="5" name="MSIP_Label_66b5d990-821a-4d41-b503-280f184b2126_SetDate">
    <vt:lpwstr>2025-01-16T08:11:46Z</vt:lpwstr>
  </property>
  <property fmtid="{D5CDD505-2E9C-101B-9397-08002B2CF9AE}" pid="6" name="MSIP_Label_66b5d990-821a-4d41-b503-280f184b2126_Method">
    <vt:lpwstr>Privileged</vt:lpwstr>
  </property>
  <property fmtid="{D5CDD505-2E9C-101B-9397-08002B2CF9AE}" pid="7" name="MSIP_Label_66b5d990-821a-4d41-b503-280f184b2126_Name">
    <vt:lpwstr>ALL-Publiczne</vt:lpwstr>
  </property>
  <property fmtid="{D5CDD505-2E9C-101B-9397-08002B2CF9AE}" pid="8" name="MSIP_Label_66b5d990-821a-4d41-b503-280f184b2126_SiteId">
    <vt:lpwstr>e9895a11-04dc-4848-aa12-7fca9faefb60</vt:lpwstr>
  </property>
  <property fmtid="{D5CDD505-2E9C-101B-9397-08002B2CF9AE}" pid="9" name="MSIP_Label_66b5d990-821a-4d41-b503-280f184b2126_ActionId">
    <vt:lpwstr>089aea07-3980-43ea-b847-1577b053a905</vt:lpwstr>
  </property>
  <property fmtid="{D5CDD505-2E9C-101B-9397-08002B2CF9AE}" pid="10" name="MSIP_Label_66b5d990-821a-4d41-b503-280f184b2126_ContentBits">
    <vt:lpwstr>0</vt:lpwstr>
  </property>
</Properties>
</file>